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3A4" w:rsidRDefault="007E706F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  <w:r w:rsidRPr="00CB7739">
        <w:rPr>
          <w:rFonts w:ascii="Arial" w:hAnsi="Arial" w:cs="Arial"/>
          <w:b/>
          <w:sz w:val="22"/>
          <w:szCs w:val="22"/>
          <w:lang w:val="pl-PL"/>
        </w:rPr>
        <w:t xml:space="preserve">  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Załącznik nr </w:t>
      </w:r>
      <w:r w:rsidR="00E84C97">
        <w:rPr>
          <w:rFonts w:ascii="Arial" w:hAnsi="Arial" w:cs="Arial"/>
          <w:b/>
          <w:sz w:val="22"/>
          <w:szCs w:val="22"/>
          <w:lang w:val="pl-PL"/>
        </w:rPr>
        <w:t>8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  <w:t>do SWZ</w:t>
      </w:r>
    </w:p>
    <w:p w:rsidR="002D1D0B" w:rsidRDefault="002D1D0B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</w:p>
    <w:p w:rsidR="002D1D0B" w:rsidRPr="00CB7739" w:rsidRDefault="002D1D0B" w:rsidP="002D1D0B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ZOBOWIĄZANIE PODMIOTU TRZECIEGO</w:t>
      </w:r>
    </w:p>
    <w:p w:rsidR="002D1D0B" w:rsidRPr="00CB7739" w:rsidRDefault="002D1D0B" w:rsidP="002D1D0B">
      <w:pPr>
        <w:spacing w:line="271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do oddania do dyspozycji Wykonawcy niezbędnych zasobów na okres korzystania z nich przy wykonywaniu zamówienia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__________________________________________________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 xml:space="preserve">pn. </w:t>
      </w:r>
      <w:r w:rsidR="008659D2" w:rsidRPr="008659D2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>„Wymiana sztucznej nawierzchni płyty boiska przy Szkole Podstawowej w Radomyślu Wielkim (Orlik)”</w:t>
      </w:r>
    </w:p>
    <w:p w:rsidR="00A27FC7" w:rsidRPr="00CB7739" w:rsidRDefault="00A27FC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  <w:bookmarkStart w:id="0" w:name="_GoBack"/>
      <w:bookmarkEnd w:id="0"/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udostępnione zdolności:</w:t>
      </w:r>
    </w:p>
    <w:p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.............................. </w:t>
      </w:r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dnia</w:t>
      </w:r>
      <w:proofErr w:type="spellEnd"/>
      <w:r>
        <w:rPr>
          <w:rFonts w:ascii="Arial" w:hAnsi="Arial" w:cs="Arial"/>
          <w:sz w:val="18"/>
          <w:szCs w:val="18"/>
        </w:rPr>
        <w:t xml:space="preserve"> .......................</w:t>
      </w:r>
    </w:p>
    <w:p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</w:p>
    <w:p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  <w:r w:rsidRPr="00652525">
        <w:rPr>
          <w:rFonts w:ascii="Arial" w:hAnsi="Arial" w:cs="Arial"/>
          <w:b/>
          <w:sz w:val="18"/>
          <w:szCs w:val="18"/>
          <w:lang w:val="pl-PL"/>
        </w:rPr>
        <w:t>Podpis podmi</w:t>
      </w:r>
      <w:r>
        <w:rPr>
          <w:rFonts w:ascii="Arial" w:hAnsi="Arial" w:cs="Arial"/>
          <w:b/>
          <w:sz w:val="18"/>
          <w:szCs w:val="18"/>
          <w:lang w:val="pl-PL"/>
        </w:rPr>
        <w:t>o</w:t>
      </w:r>
      <w:r w:rsidRPr="00652525">
        <w:rPr>
          <w:rFonts w:ascii="Arial" w:hAnsi="Arial" w:cs="Arial"/>
          <w:b/>
          <w:sz w:val="18"/>
          <w:szCs w:val="18"/>
          <w:lang w:val="pl-PL"/>
        </w:rPr>
        <w:t>tu u</w:t>
      </w:r>
      <w:r>
        <w:rPr>
          <w:rFonts w:ascii="Arial" w:hAnsi="Arial" w:cs="Arial"/>
          <w:b/>
          <w:sz w:val="18"/>
          <w:szCs w:val="18"/>
          <w:lang w:val="pl-PL"/>
        </w:rPr>
        <w:t>dostę</w:t>
      </w:r>
      <w:r w:rsidRPr="00652525">
        <w:rPr>
          <w:rFonts w:ascii="Arial" w:hAnsi="Arial" w:cs="Arial"/>
          <w:b/>
          <w:sz w:val="18"/>
          <w:szCs w:val="18"/>
          <w:lang w:val="pl-PL"/>
        </w:rPr>
        <w:t>pniającego zasoby</w:t>
      </w:r>
    </w:p>
    <w:p w:rsidR="00E84C97" w:rsidRDefault="00E84C97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</w:p>
    <w:p w:rsidR="00E84C97" w:rsidRPr="00E84C97" w:rsidRDefault="00E84C97" w:rsidP="00E84C97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  <w:r w:rsidRPr="00E84C97">
        <w:rPr>
          <w:rFonts w:ascii="Arial" w:hAnsi="Arial" w:cs="Arial"/>
          <w:b/>
          <w:sz w:val="18"/>
          <w:szCs w:val="18"/>
          <w:lang w:val="pl-PL"/>
        </w:rPr>
        <w:t xml:space="preserve">Oświadczenie podpisać kwalifikowanym podpisem elektronicznym </w:t>
      </w:r>
    </w:p>
    <w:p w:rsidR="00E84C97" w:rsidRPr="00652525" w:rsidRDefault="00E84C97" w:rsidP="00E84C97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  <w:r w:rsidRPr="00E84C97">
        <w:rPr>
          <w:rFonts w:ascii="Arial" w:hAnsi="Arial" w:cs="Arial"/>
          <w:b/>
          <w:sz w:val="18"/>
          <w:szCs w:val="18"/>
          <w:lang w:val="pl-PL"/>
        </w:rPr>
        <w:t>lub podpisem zaufanym lub podpisem osobistym</w:t>
      </w:r>
    </w:p>
    <w:p w:rsidR="00652525" w:rsidRPr="00CB7739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sz w:val="22"/>
          <w:szCs w:val="22"/>
          <w:lang w:val="pl-PL"/>
        </w:rPr>
      </w:pPr>
    </w:p>
    <w:p w:rsidR="002803A4" w:rsidRPr="00A52EAC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UWAGA:</w:t>
      </w:r>
    </w:p>
    <w:p w:rsidR="002803A4" w:rsidRPr="00A52EAC" w:rsidRDefault="002803A4" w:rsidP="00A52EAC">
      <w:pPr>
        <w:autoSpaceDE w:val="0"/>
        <w:autoSpaceDN w:val="0"/>
        <w:adjustRightInd w:val="0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Zamiast niniejszego Formularza można przedstawić inne dokumenty, w szczególności:</w:t>
      </w:r>
    </w:p>
    <w:p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pisemne zobowiązanie podmiotu, o którym mowa w art. </w:t>
      </w:r>
      <w:r w:rsidR="00FD7937"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118</w:t>
      </w: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 ustawy </w:t>
      </w:r>
      <w:proofErr w:type="spellStart"/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Pzp</w:t>
      </w:r>
      <w:proofErr w:type="spellEnd"/>
    </w:p>
    <w:p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dokumenty dotyczące: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lastRenderedPageBreak/>
        <w:t>zakresu dostępnych wykonawcy zasobów innego podmiotu;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sposobu wykorzystania zasobów innego podmiotu, przez Wykonawcę przy wykonywaniu zamówienia publicznego;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zakresu i okresu udziału innego podmiotu przy wykonywaniu zamówienia;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czy podmiot, na zdolnościach którego wykonawca polega w od</w:t>
      </w:r>
      <w:r w:rsidR="005104D2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niesieniu do warunków udziału w </w:t>
      </w: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.</w:t>
      </w:r>
    </w:p>
    <w:p w:rsidR="002803A4" w:rsidRPr="00CB7739" w:rsidRDefault="00A52EAC" w:rsidP="00CB7739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</w:t>
      </w:r>
      <w:r w:rsidR="002803A4" w:rsidRPr="00CB7739">
        <w:rPr>
          <w:rFonts w:ascii="Arial" w:hAnsi="Arial" w:cs="Arial"/>
          <w:sz w:val="22"/>
          <w:szCs w:val="22"/>
          <w:lang w:val="pl-PL"/>
        </w:rPr>
        <w:t>_____________________</w:t>
      </w:r>
    </w:p>
    <w:p w:rsidR="009235B0" w:rsidRPr="002E36A2" w:rsidRDefault="002803A4" w:rsidP="00CB7739">
      <w:pPr>
        <w:spacing w:line="271" w:lineRule="auto"/>
        <w:rPr>
          <w:rFonts w:ascii="Arial" w:hAnsi="Arial" w:cs="Arial"/>
          <w:i/>
          <w:sz w:val="16"/>
          <w:szCs w:val="16"/>
          <w:lang w:val="pl-PL"/>
        </w:rPr>
      </w:pPr>
      <w:r w:rsidRPr="002E36A2">
        <w:rPr>
          <w:rFonts w:ascii="Arial" w:hAnsi="Arial" w:cs="Arial"/>
          <w:sz w:val="16"/>
          <w:szCs w:val="16"/>
          <w:lang w:val="pl-PL"/>
        </w:rPr>
        <w:t xml:space="preserve">* </w:t>
      </w:r>
      <w:r w:rsidRPr="002E36A2">
        <w:rPr>
          <w:rFonts w:ascii="Arial" w:hAnsi="Arial" w:cs="Arial"/>
          <w:i/>
          <w:sz w:val="16"/>
          <w:szCs w:val="16"/>
          <w:lang w:val="pl-PL"/>
        </w:rPr>
        <w:t>- niepotrzebne skreślić</w:t>
      </w:r>
    </w:p>
    <w:sectPr w:rsidR="009235B0" w:rsidRPr="002E36A2" w:rsidSect="003E666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7535" w:rsidRDefault="00C37535" w:rsidP="00AC1A4B">
      <w:r>
        <w:separator/>
      </w:r>
    </w:p>
  </w:endnote>
  <w:endnote w:type="continuationSeparator" w:id="0">
    <w:p w:rsidR="00C37535" w:rsidRDefault="00C37535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8659D2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8659D2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7535" w:rsidRDefault="00C37535" w:rsidP="00AC1A4B">
      <w:r>
        <w:separator/>
      </w:r>
    </w:p>
  </w:footnote>
  <w:footnote w:type="continuationSeparator" w:id="0">
    <w:p w:rsidR="00C37535" w:rsidRDefault="00C37535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5F38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54F4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098"/>
    <w:rsid w:val="002A7262"/>
    <w:rsid w:val="002B5FE5"/>
    <w:rsid w:val="002B6174"/>
    <w:rsid w:val="002B63AA"/>
    <w:rsid w:val="002C2013"/>
    <w:rsid w:val="002C21DF"/>
    <w:rsid w:val="002D1D0B"/>
    <w:rsid w:val="002D2663"/>
    <w:rsid w:val="002D72E3"/>
    <w:rsid w:val="002E2B97"/>
    <w:rsid w:val="002E36A2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478B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58AA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2525"/>
    <w:rsid w:val="006559E2"/>
    <w:rsid w:val="006559FE"/>
    <w:rsid w:val="00657B01"/>
    <w:rsid w:val="00662FFB"/>
    <w:rsid w:val="00667025"/>
    <w:rsid w:val="006802C0"/>
    <w:rsid w:val="00680650"/>
    <w:rsid w:val="006877F8"/>
    <w:rsid w:val="00690D64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683D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659D2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27FC7"/>
    <w:rsid w:val="00A3672D"/>
    <w:rsid w:val="00A4210D"/>
    <w:rsid w:val="00A447AD"/>
    <w:rsid w:val="00A45003"/>
    <w:rsid w:val="00A46220"/>
    <w:rsid w:val="00A52EA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37535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4C97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01964F-4955-4920-9CB8-3BAD4ABFF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Joanna Kulpa</cp:lastModifiedBy>
  <cp:revision>9</cp:revision>
  <cp:lastPrinted>2021-01-22T11:31:00Z</cp:lastPrinted>
  <dcterms:created xsi:type="dcterms:W3CDTF">2021-02-09T14:14:00Z</dcterms:created>
  <dcterms:modified xsi:type="dcterms:W3CDTF">2021-09-10T10:24:00Z</dcterms:modified>
</cp:coreProperties>
</file>